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B0086E5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BB023C">
        <w:rPr>
          <w:rFonts w:ascii="Garamond" w:hAnsi="Garamond"/>
          <w:sz w:val="24"/>
          <w:szCs w:val="24"/>
        </w:rPr>
        <w:t>2</w:t>
      </w:r>
      <w:r w:rsidR="00AA063F">
        <w:rPr>
          <w:rFonts w:ascii="Garamond" w:hAnsi="Garamond"/>
          <w:sz w:val="24"/>
          <w:szCs w:val="24"/>
        </w:rPr>
        <w:t>7</w:t>
      </w:r>
      <w:r w:rsidRPr="00807007">
        <w:rPr>
          <w:rFonts w:ascii="Garamond" w:hAnsi="Garamond"/>
          <w:sz w:val="24"/>
          <w:szCs w:val="24"/>
        </w:rPr>
        <w:t>-2021</w:t>
      </w:r>
    </w:p>
    <w:p w14:paraId="2B5F5335" w14:textId="3A659DB6" w:rsidR="003C1FD6" w:rsidRPr="00F54D1D" w:rsidRDefault="00EB6175" w:rsidP="00BB023C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A063F" w:rsidRPr="002B2AF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https://zakazky.zcu.cz/contract_display_4728.html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B91982F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A063F">
        <w:rPr>
          <w:rFonts w:ascii="Garamond" w:hAnsi="Garamond" w:cs="Arial"/>
          <w:b/>
          <w:sz w:val="22"/>
          <w:szCs w:val="22"/>
        </w:rPr>
        <w:t>13.08</w:t>
      </w:r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023C">
        <w:rPr>
          <w:rFonts w:ascii="Garamond" w:hAnsi="Garamond" w:cs="Arial"/>
          <w:b/>
          <w:sz w:val="22"/>
          <w:szCs w:val="22"/>
        </w:rPr>
        <w:t>09</w:t>
      </w:r>
      <w:r w:rsidR="006C4DD5" w:rsidRPr="0059057F">
        <w:rPr>
          <w:rFonts w:ascii="Garamond" w:hAnsi="Garamond" w:cs="Arial"/>
          <w:b/>
          <w:sz w:val="22"/>
          <w:szCs w:val="22"/>
        </w:rPr>
        <w:t>:</w:t>
      </w:r>
      <w:r w:rsidR="00BB023C">
        <w:rPr>
          <w:rFonts w:ascii="Garamond" w:hAnsi="Garamond" w:cs="Arial"/>
          <w:b/>
          <w:sz w:val="22"/>
          <w:szCs w:val="22"/>
        </w:rPr>
        <w:t>00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  <w:bookmarkStart w:id="1" w:name="_GoBack"/>
      <w:bookmarkEnd w:id="1"/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1C00E01D" w14:textId="69F63EA4" w:rsidR="00BC5195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</w:p>
    <w:p w14:paraId="4EA73426" w14:textId="60ABFF2F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má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</w:t>
      </w:r>
      <w:r w:rsidRPr="008C5827">
        <w:rPr>
          <w:rFonts w:ascii="Garamond" w:hAnsi="Garamond" w:cs="Arial"/>
          <w:sz w:val="22"/>
          <w:szCs w:val="22"/>
        </w:rPr>
        <w:lastRenderedPageBreak/>
        <w:t xml:space="preserve">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4EFDB4" w14:textId="77777777" w:rsidR="00A1047F" w:rsidRDefault="00A1047F" w:rsidP="00795AAC">
      <w:r>
        <w:separator/>
      </w:r>
    </w:p>
  </w:endnote>
  <w:endnote w:type="continuationSeparator" w:id="0">
    <w:p w14:paraId="4EC9B3D0" w14:textId="77777777" w:rsidR="00A1047F" w:rsidRDefault="00A1047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40939D" w14:textId="77777777" w:rsidR="00A1047F" w:rsidRDefault="00A1047F" w:rsidP="00795AAC">
      <w:r>
        <w:separator/>
      </w:r>
    </w:p>
  </w:footnote>
  <w:footnote w:type="continuationSeparator" w:id="0">
    <w:p w14:paraId="1894F169" w14:textId="77777777" w:rsidR="00A1047F" w:rsidRDefault="00A1047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305BB0"/>
    <w:rsid w:val="003063D6"/>
    <w:rsid w:val="0031024E"/>
    <w:rsid w:val="00310EF6"/>
    <w:rsid w:val="00311988"/>
    <w:rsid w:val="00324905"/>
    <w:rsid w:val="00331F6E"/>
    <w:rsid w:val="00342F71"/>
    <w:rsid w:val="00356341"/>
    <w:rsid w:val="00357688"/>
    <w:rsid w:val="00371D6B"/>
    <w:rsid w:val="00380881"/>
    <w:rsid w:val="003823D4"/>
    <w:rsid w:val="00396BED"/>
    <w:rsid w:val="0039702A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2B2"/>
    <w:rsid w:val="00406F62"/>
    <w:rsid w:val="00414953"/>
    <w:rsid w:val="00425FD2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9057F"/>
    <w:rsid w:val="00592FF9"/>
    <w:rsid w:val="005A575C"/>
    <w:rsid w:val="005B1A9C"/>
    <w:rsid w:val="005C01F9"/>
    <w:rsid w:val="005D7F53"/>
    <w:rsid w:val="005E1AA8"/>
    <w:rsid w:val="005E599C"/>
    <w:rsid w:val="005F66FA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5FBF"/>
    <w:rsid w:val="00757EB6"/>
    <w:rsid w:val="00763198"/>
    <w:rsid w:val="00763602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23731"/>
    <w:rsid w:val="00A24677"/>
    <w:rsid w:val="00A24B4C"/>
    <w:rsid w:val="00A24BDB"/>
    <w:rsid w:val="00A27907"/>
    <w:rsid w:val="00A30E5C"/>
    <w:rsid w:val="00A436C9"/>
    <w:rsid w:val="00A467E8"/>
    <w:rsid w:val="00A51190"/>
    <w:rsid w:val="00A6168F"/>
    <w:rsid w:val="00A66D1E"/>
    <w:rsid w:val="00A77624"/>
    <w:rsid w:val="00A82F84"/>
    <w:rsid w:val="00A90797"/>
    <w:rsid w:val="00A94FD1"/>
    <w:rsid w:val="00AA063F"/>
    <w:rsid w:val="00AA3B62"/>
    <w:rsid w:val="00AA7C29"/>
    <w:rsid w:val="00AA7E60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023C"/>
    <w:rsid w:val="00BB33E6"/>
    <w:rsid w:val="00BB6C3E"/>
    <w:rsid w:val="00BB6C44"/>
    <w:rsid w:val="00BC094B"/>
    <w:rsid w:val="00BC3B9F"/>
    <w:rsid w:val="00BC4C17"/>
    <w:rsid w:val="00BC5195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77D"/>
    <w:rsid w:val="00D33A74"/>
    <w:rsid w:val="00D452F8"/>
    <w:rsid w:val="00D47794"/>
    <w:rsid w:val="00D555A3"/>
    <w:rsid w:val="00D57265"/>
    <w:rsid w:val="00D602A9"/>
    <w:rsid w:val="00D63431"/>
    <w:rsid w:val="00D64A33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6B11"/>
    <w:rsid w:val="00E479D0"/>
    <w:rsid w:val="00E52467"/>
    <w:rsid w:val="00E53764"/>
    <w:rsid w:val="00E57361"/>
    <w:rsid w:val="00E57EA9"/>
    <w:rsid w:val="00E61FAE"/>
    <w:rsid w:val="00E66C11"/>
    <w:rsid w:val="00E71AE1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728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IAVQX4aJBcHPjp02BJjXC0bcbHkz5zwSP54qJYjS2zo=</DigestValue>
    </Reference>
    <Reference Type="http://www.w3.org/2000/09/xmldsig#Object" URI="#idOfficeObject">
      <DigestMethod Algorithm="http://www.w3.org/2001/04/xmlenc#sha256"/>
      <DigestValue>XXmpYgaQXFn3J7WR6lvEtdei9WUX+2fNx8goQZzEqzs=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xRSqJG9nDBU+aqbXxn4Fb4Os1zfSPfyJtzVJzXTNp2o=</DigestValue>
    </Reference>
  </SignedInfo>
  <SignatureValue>TJXy4e5kyAD2+jsO63B9aTQfvUSdao17th8oHGYG8pldPLYFo5BQtBhLDfbrbBB+FcecFNk6s2C3
FqGWlyXLaAeZEjSSEj8QL6YvvfWgvljLZz2mcirETFLFjzEBm5iTkWXIT/gTwNBoT/+aUHr0jsvz
SV+Vs/wYARWFnk9ZRKDy0/IWRNG9rh85tRM7DSE2K50z2CtofghESH59hUuj8+6+NKdWIpwslLcr
ZfKf1E7wvtmCM0hJ9vTfEufae/PBru1SkUH6H3IuSVH2BTcEq2j0tINTyklWOgVz+q3up3jM1koP
CBBGnq6athmsSZulyGJQ7WormKHBFC3HO/PGHw==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eBMlCSaqj2BuaJh+b6ONV6cjokHYHQBbby+wib0Iz28=</DigestValue>
      </Reference>
      <Reference URI="/word/document.xml?ContentType=application/vnd.openxmlformats-officedocument.wordprocessingml.document.main+xml">
        <DigestMethod Algorithm="http://www.w3.org/2001/04/xmlenc#sha256"/>
        <DigestValue>yX8agdoNLapyQsqWo1QATMPPRxtxqLheQ67cSvPuFu0=</DigestValue>
      </Reference>
      <Reference URI="/word/endnotes.xml?ContentType=application/vnd.openxmlformats-officedocument.wordprocessingml.endnotes+xml">
        <DigestMethod Algorithm="http://www.w3.org/2001/04/xmlenc#sha256"/>
        <DigestValue>7Qx0/f4i6zEDZuQ/GTfPldGRskmztzFYbY9IBqBkkdA=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F5zJDSsh05HKjWQVWvnYvO+DyZnhrWgsPrPe9Y5nSGM=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7WYLwhMbwVVRubbN2gUUSBfHXVwGxRNVYq8Msgsdapo=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2021-08-02T08:47:07Z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16.0.10376/14</OfficeVersion>
          <ApplicationVersion>16.0.10376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2021-08-02T08:47:07Z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EC3201-B4EC-4A27-A524-64ADD50FA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2065</Words>
  <Characters>12187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6</cp:revision>
  <cp:lastPrinted>2018-08-08T13:48:00Z</cp:lastPrinted>
  <dcterms:created xsi:type="dcterms:W3CDTF">2021-05-26T09:56:00Z</dcterms:created>
  <dcterms:modified xsi:type="dcterms:W3CDTF">2021-08-02T08:47:00Z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